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2-21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1A331C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February 21,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7D4BB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A0230E" w:rsidRPr="007D4BBA" w:rsidRDefault="00C57F76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b w:val="0"/>
          <w:i/>
          <w:szCs w:val="20"/>
          <w:lang w:val="es-CO"/>
        </w:rPr>
        <w:t xml:space="preserve">Claudia Fayad, Jefe de Sección                    </w:t>
      </w:r>
      <w:r w:rsidR="00C4636D">
        <w:rPr>
          <w:b w:val="0"/>
          <w:i/>
          <w:szCs w:val="20"/>
          <w:lang w:val="es-CO"/>
        </w:rPr>
        <w:t xml:space="preserve">   </w:t>
      </w:r>
      <w:r w:rsidR="005D4C57">
        <w:rPr>
          <w:b w:val="0"/>
          <w:i/>
          <w:szCs w:val="20"/>
          <w:lang w:val="es-CO"/>
        </w:rPr>
        <w:t>Carmen Elvira Cabal</w:t>
      </w:r>
      <w:r w:rsidR="00A0230E" w:rsidRPr="00A0230E">
        <w:rPr>
          <w:b w:val="0"/>
          <w:i/>
          <w:szCs w:val="20"/>
          <w:lang w:val="es-CO"/>
        </w:rPr>
        <w:t xml:space="preserve">, </w:t>
      </w:r>
      <w:r w:rsidR="005D4C57">
        <w:rPr>
          <w:b w:val="0"/>
          <w:i/>
          <w:szCs w:val="20"/>
          <w:lang w:val="es-CO"/>
        </w:rPr>
        <w:t>Coordinadora de Matemática</w:t>
      </w:r>
      <w:r>
        <w:rPr>
          <w:b w:val="0"/>
          <w:i/>
          <w:szCs w:val="20"/>
          <w:lang w:val="es-CO"/>
        </w:rPr>
        <w:t xml:space="preserve">                                     </w:t>
      </w:r>
    </w:p>
    <w:p w:rsidR="007D4BBA" w:rsidRDefault="00910553" w:rsidP="00910553">
      <w:pPr>
        <w:rPr>
          <w:i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C4636D">
        <w:rPr>
          <w:i/>
          <w:lang w:val="es-CO"/>
        </w:rPr>
        <w:t xml:space="preserve">           </w:t>
      </w:r>
      <w:bookmarkStart w:id="0" w:name="_GoBack"/>
      <w:bookmarkEnd w:id="0"/>
    </w:p>
    <w:p w:rsidR="005A7BE8" w:rsidRDefault="00F403E6" w:rsidP="00043EC3">
      <w:pPr>
        <w:rPr>
          <w:i/>
          <w:szCs w:val="20"/>
          <w:lang w:val="es-CO"/>
        </w:rPr>
      </w:pPr>
      <w:r w:rsidRPr="00C4636D">
        <w:rPr>
          <w:i/>
          <w:lang w:val="es-CO"/>
        </w:rPr>
        <w:t>María del Pilar Clavijo, Psicóloga</w:t>
      </w:r>
      <w:r w:rsidR="00C4636D" w:rsidRPr="00C4636D">
        <w:rPr>
          <w:i/>
          <w:lang w:val="es-CO"/>
        </w:rPr>
        <w:tab/>
      </w:r>
      <w:r w:rsidR="00C4636D">
        <w:rPr>
          <w:i/>
          <w:lang w:val="es-CO"/>
        </w:rPr>
        <w:t xml:space="preserve">  </w:t>
      </w:r>
    </w:p>
    <w:p w:rsidR="00865806" w:rsidRDefault="00865806" w:rsidP="00043EC3">
      <w:pPr>
        <w:rPr>
          <w:i/>
          <w:szCs w:val="20"/>
          <w:lang w:val="es-CO"/>
        </w:rPr>
      </w:pPr>
      <w:proofErr w:type="spellStart"/>
      <w:r>
        <w:rPr>
          <w:i/>
          <w:szCs w:val="20"/>
          <w:lang w:val="es-CO"/>
        </w:rPr>
        <w:t>Elaine</w:t>
      </w:r>
      <w:proofErr w:type="spellEnd"/>
      <w:r>
        <w:rPr>
          <w:i/>
          <w:szCs w:val="20"/>
          <w:lang w:val="es-CO"/>
        </w:rPr>
        <w:t xml:space="preserve"> Escobar, Coordinadora </w:t>
      </w:r>
      <w:proofErr w:type="spellStart"/>
      <w:r>
        <w:rPr>
          <w:i/>
          <w:szCs w:val="20"/>
          <w:lang w:val="es-CO"/>
        </w:rPr>
        <w:t>Kinder</w:t>
      </w:r>
      <w:proofErr w:type="spellEnd"/>
      <w:r>
        <w:rPr>
          <w:i/>
          <w:szCs w:val="20"/>
          <w:lang w:val="es-CO"/>
        </w:rPr>
        <w:t xml:space="preserve"> (</w:t>
      </w:r>
      <w:proofErr w:type="spellStart"/>
      <w:r>
        <w:rPr>
          <w:i/>
          <w:szCs w:val="20"/>
          <w:lang w:val="es-CO"/>
        </w:rPr>
        <w:t>eda</w:t>
      </w:r>
      <w:proofErr w:type="spellEnd"/>
      <w:r>
        <w:rPr>
          <w:i/>
          <w:szCs w:val="20"/>
          <w:lang w:val="es-CO"/>
        </w:rPr>
        <w:t>)</w:t>
      </w:r>
      <w:r w:rsidR="00182A97">
        <w:rPr>
          <w:i/>
          <w:szCs w:val="20"/>
          <w:lang w:val="es-CO"/>
        </w:rPr>
        <w:tab/>
      </w:r>
      <w:r w:rsidR="00B5678B">
        <w:rPr>
          <w:i/>
          <w:szCs w:val="20"/>
          <w:lang w:val="es-CO"/>
        </w:rPr>
        <w:t xml:space="preserve"> </w:t>
      </w:r>
      <w:r w:rsidR="00182A97">
        <w:rPr>
          <w:i/>
          <w:szCs w:val="20"/>
          <w:lang w:val="es-CO"/>
        </w:rPr>
        <w:t>Ana María De La Torre, Coordinadora de Jardín</w:t>
      </w:r>
    </w:p>
    <w:p w:rsidR="00B5678B" w:rsidRDefault="00B5678B" w:rsidP="00043EC3">
      <w:pPr>
        <w:rPr>
          <w:i/>
          <w:szCs w:val="20"/>
          <w:lang w:val="es-CO"/>
        </w:rPr>
      </w:pPr>
      <w:proofErr w:type="spellStart"/>
      <w:r>
        <w:rPr>
          <w:i/>
          <w:szCs w:val="20"/>
          <w:lang w:val="es-CO"/>
        </w:rPr>
        <w:t>Sidey</w:t>
      </w:r>
      <w:proofErr w:type="spellEnd"/>
      <w:r>
        <w:rPr>
          <w:i/>
          <w:szCs w:val="20"/>
          <w:lang w:val="es-CO"/>
        </w:rPr>
        <w:t xml:space="preserve"> </w:t>
      </w:r>
      <w:proofErr w:type="spellStart"/>
      <w:r>
        <w:rPr>
          <w:i/>
          <w:szCs w:val="20"/>
          <w:lang w:val="es-CO"/>
        </w:rPr>
        <w:t>Viedman</w:t>
      </w:r>
      <w:proofErr w:type="spellEnd"/>
      <w:r>
        <w:rPr>
          <w:i/>
          <w:szCs w:val="20"/>
          <w:lang w:val="es-CO"/>
        </w:rPr>
        <w:t>, Asistente de Sección                               Flor Herrera, Coordinadora de Prekinder</w:t>
      </w:r>
    </w:p>
    <w:p w:rsidR="00A35A10" w:rsidRDefault="00A35A10" w:rsidP="00043EC3">
      <w:pPr>
        <w:rPr>
          <w:i/>
          <w:szCs w:val="20"/>
          <w:lang w:val="es-CO"/>
        </w:rPr>
      </w:pPr>
    </w:p>
    <w:p w:rsidR="00734CC4" w:rsidRDefault="001A331C" w:rsidP="00B5678B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gramStart"/>
      <w:r>
        <w:rPr>
          <w:color w:val="4F6228" w:themeColor="accent3" w:themeShade="80"/>
          <w:sz w:val="28"/>
          <w:szCs w:val="28"/>
          <w:lang w:val="es-CO"/>
        </w:rPr>
        <w:t>Entrenamiento jurados</w:t>
      </w:r>
      <w:proofErr w:type="gramEnd"/>
      <w:r>
        <w:rPr>
          <w:color w:val="4F6228" w:themeColor="accent3" w:themeShade="80"/>
          <w:sz w:val="28"/>
          <w:szCs w:val="28"/>
          <w:lang w:val="es-CO"/>
        </w:rPr>
        <w:t xml:space="preserve"> de votación</w:t>
      </w:r>
    </w:p>
    <w:p w:rsidR="00B5678B" w:rsidRPr="00053E81" w:rsidRDefault="001A331C" w:rsidP="00B5678B">
      <w:pPr>
        <w:pStyle w:val="ListParagraph"/>
        <w:numPr>
          <w:ilvl w:val="0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Once profesores de nuestra sección han sido seleccionados para ser jurados de votación.</w:t>
      </w:r>
    </w:p>
    <w:p w:rsidR="001A331C" w:rsidRPr="00053E81" w:rsidRDefault="001A331C" w:rsidP="00B5678B">
      <w:pPr>
        <w:pStyle w:val="ListParagraph"/>
        <w:numPr>
          <w:ilvl w:val="0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 xml:space="preserve">Habrá entrenamiento para estos profesores el próximo jueves 27 de febrero, una sesión a las 8:00 a.m. y otra a las 10:00 </w:t>
      </w:r>
      <w:proofErr w:type="gramStart"/>
      <w:r w:rsidRPr="00053E81">
        <w:rPr>
          <w:color w:val="FF0000"/>
          <w:lang w:val="es-CO"/>
        </w:rPr>
        <w:t>a.m..</w:t>
      </w:r>
      <w:proofErr w:type="gramEnd"/>
    </w:p>
    <w:p w:rsidR="001A331C" w:rsidRPr="00053E81" w:rsidRDefault="001A331C" w:rsidP="00B5678B">
      <w:pPr>
        <w:pStyle w:val="ListParagraph"/>
        <w:numPr>
          <w:ilvl w:val="0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Los siguientes profesores asistirán al entrenamiento a las 8:00 a.m.:</w:t>
      </w:r>
    </w:p>
    <w:p w:rsidR="001A331C" w:rsidRPr="00053E81" w:rsidRDefault="001A331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 xml:space="preserve">Katherine </w:t>
      </w:r>
      <w:proofErr w:type="spellStart"/>
      <w:r w:rsidRPr="00053E81">
        <w:rPr>
          <w:color w:val="FF0000"/>
          <w:lang w:val="es-CO"/>
        </w:rPr>
        <w:t>Ágredo</w:t>
      </w:r>
      <w:proofErr w:type="spellEnd"/>
    </w:p>
    <w:p w:rsidR="001A331C" w:rsidRPr="00053E81" w:rsidRDefault="001A331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 xml:space="preserve">Claudia </w:t>
      </w:r>
      <w:proofErr w:type="spellStart"/>
      <w:r w:rsidRPr="00053E81">
        <w:rPr>
          <w:color w:val="FF0000"/>
          <w:lang w:val="es-CO"/>
        </w:rPr>
        <w:t>Ayerbe</w:t>
      </w:r>
      <w:proofErr w:type="spellEnd"/>
    </w:p>
    <w:p w:rsidR="001A331C" w:rsidRPr="00053E81" w:rsidRDefault="001A331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proofErr w:type="spellStart"/>
      <w:r w:rsidRPr="00053E81">
        <w:rPr>
          <w:color w:val="FF0000"/>
          <w:lang w:val="es-CO"/>
        </w:rPr>
        <w:t>Elaine</w:t>
      </w:r>
      <w:proofErr w:type="spellEnd"/>
      <w:r w:rsidRPr="00053E81">
        <w:rPr>
          <w:color w:val="FF0000"/>
          <w:lang w:val="es-CO"/>
        </w:rPr>
        <w:t xml:space="preserve"> Escobar</w:t>
      </w:r>
    </w:p>
    <w:p w:rsidR="001A331C" w:rsidRPr="00053E81" w:rsidRDefault="001A331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Aida Cecilia Meneses</w:t>
      </w:r>
    </w:p>
    <w:p w:rsidR="001A331C" w:rsidRPr="00053E81" w:rsidRDefault="001A331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María Alejandra Ossa</w:t>
      </w:r>
    </w:p>
    <w:p w:rsidR="001A331C" w:rsidRPr="00053E81" w:rsidRDefault="001A331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Martha Inés Parra</w:t>
      </w:r>
    </w:p>
    <w:p w:rsidR="001A331C" w:rsidRPr="00053E81" w:rsidRDefault="001A331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Magdalena Quiñónez</w:t>
      </w:r>
    </w:p>
    <w:p w:rsidR="001A331C" w:rsidRPr="00053E81" w:rsidRDefault="001A331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Nena Valencia</w:t>
      </w:r>
    </w:p>
    <w:p w:rsidR="001A331C" w:rsidRPr="00053E81" w:rsidRDefault="001A331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Lina Zambrano</w:t>
      </w:r>
    </w:p>
    <w:p w:rsidR="0082510C" w:rsidRPr="00053E81" w:rsidRDefault="0082510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Fabio Ortega</w:t>
      </w:r>
    </w:p>
    <w:p w:rsidR="0082510C" w:rsidRPr="00053E81" w:rsidRDefault="0082510C" w:rsidP="001A331C">
      <w:pPr>
        <w:pStyle w:val="ListParagraph"/>
        <w:numPr>
          <w:ilvl w:val="1"/>
          <w:numId w:val="28"/>
        </w:numPr>
        <w:rPr>
          <w:color w:val="FF0000"/>
          <w:lang w:val="es-CO"/>
        </w:rPr>
      </w:pPr>
      <w:r w:rsidRPr="00053E81">
        <w:rPr>
          <w:color w:val="FF0000"/>
          <w:lang w:val="es-CO"/>
        </w:rPr>
        <w:t>Fernando Arce</w:t>
      </w:r>
    </w:p>
    <w:p w:rsidR="001A331C" w:rsidRDefault="001A331C" w:rsidP="001A331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Horario de Yaneth</w:t>
      </w:r>
    </w:p>
    <w:p w:rsidR="001A331C" w:rsidRDefault="001A331C" w:rsidP="001A331C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>Yaneth va a tomar el curso de ICDL por lo tanto a partir del 3 de marzo no estará disponible en la biblioteca de 3:00 a 5:00 p.m. los días lunes y martes.</w:t>
      </w:r>
    </w:p>
    <w:p w:rsidR="001A331C" w:rsidRDefault="001A331C" w:rsidP="001A331C">
      <w:pPr>
        <w:rPr>
          <w:lang w:val="es-CO"/>
        </w:rPr>
      </w:pPr>
    </w:p>
    <w:p w:rsidR="001A331C" w:rsidRDefault="00053E81" w:rsidP="001A331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Room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mothers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adicionales</w:t>
      </w:r>
    </w:p>
    <w:p w:rsidR="001A331C" w:rsidRDefault="001A331C" w:rsidP="001A331C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lastRenderedPageBreak/>
        <w:t>Dos madre</w:t>
      </w:r>
      <w:r w:rsidR="002910EA">
        <w:rPr>
          <w:lang w:val="es-CO"/>
        </w:rPr>
        <w:t xml:space="preserve">s de familia de 1C han expresado su voluntad de colaborar más allá de lo que hacen como </w:t>
      </w:r>
      <w:proofErr w:type="spellStart"/>
      <w:r w:rsidR="002910EA">
        <w:rPr>
          <w:lang w:val="es-CO"/>
        </w:rPr>
        <w:t>room</w:t>
      </w:r>
      <w:proofErr w:type="spellEnd"/>
      <w:r w:rsidR="002910EA">
        <w:rPr>
          <w:lang w:val="es-CO"/>
        </w:rPr>
        <w:t xml:space="preserve"> </w:t>
      </w:r>
      <w:proofErr w:type="spellStart"/>
      <w:r w:rsidR="002910EA">
        <w:rPr>
          <w:lang w:val="es-CO"/>
        </w:rPr>
        <w:t>mothers</w:t>
      </w:r>
      <w:proofErr w:type="spellEnd"/>
      <w:r w:rsidR="002910EA">
        <w:rPr>
          <w:lang w:val="es-CO"/>
        </w:rPr>
        <w:t>.</w:t>
      </w:r>
    </w:p>
    <w:p w:rsidR="002910EA" w:rsidRPr="001A331C" w:rsidRDefault="002910EA" w:rsidP="001A331C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>Ayudarán a las profesoras de Español</w:t>
      </w:r>
      <w:r w:rsidR="00796127">
        <w:rPr>
          <w:lang w:val="es-CO"/>
        </w:rPr>
        <w:t xml:space="preserve"> haciendo los trabajos que ellas necesiten (de la manera como las </w:t>
      </w:r>
      <w:proofErr w:type="spellStart"/>
      <w:r w:rsidR="00796127">
        <w:rPr>
          <w:lang w:val="es-CO"/>
        </w:rPr>
        <w:t>room</w:t>
      </w:r>
      <w:proofErr w:type="spellEnd"/>
      <w:r w:rsidR="00796127">
        <w:rPr>
          <w:lang w:val="es-CO"/>
        </w:rPr>
        <w:t xml:space="preserve"> </w:t>
      </w:r>
      <w:proofErr w:type="spellStart"/>
      <w:r w:rsidR="00796127">
        <w:rPr>
          <w:lang w:val="es-CO"/>
        </w:rPr>
        <w:t>mothers</w:t>
      </w:r>
      <w:proofErr w:type="spellEnd"/>
      <w:r w:rsidR="00796127">
        <w:rPr>
          <w:lang w:val="es-CO"/>
        </w:rPr>
        <w:t xml:space="preserve"> de cada salón ayudan a los titulares). Usarán la casita blanca para realizar sus trabajos.</w:t>
      </w:r>
    </w:p>
    <w:sectPr w:rsidR="002910EA" w:rsidRPr="001A331C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52325"/>
    <w:multiLevelType w:val="hybridMultilevel"/>
    <w:tmpl w:val="F7CABCF4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D58E3"/>
    <w:multiLevelType w:val="hybridMultilevel"/>
    <w:tmpl w:val="6B123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26925"/>
    <w:multiLevelType w:val="hybridMultilevel"/>
    <w:tmpl w:val="DCECEC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5185A"/>
    <w:multiLevelType w:val="hybridMultilevel"/>
    <w:tmpl w:val="BE8817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6C6AD4"/>
    <w:multiLevelType w:val="hybridMultilevel"/>
    <w:tmpl w:val="5EC07E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B147E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BE017E"/>
    <w:multiLevelType w:val="hybridMultilevel"/>
    <w:tmpl w:val="DF66E9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11DA1"/>
    <w:multiLevelType w:val="hybridMultilevel"/>
    <w:tmpl w:val="6ADE50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73737"/>
    <w:multiLevelType w:val="hybridMultilevel"/>
    <w:tmpl w:val="DDB89E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DC6F20"/>
    <w:multiLevelType w:val="hybridMultilevel"/>
    <w:tmpl w:val="FCCA53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D951AE"/>
    <w:multiLevelType w:val="hybridMultilevel"/>
    <w:tmpl w:val="A8A44B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0860FF"/>
    <w:multiLevelType w:val="hybridMultilevel"/>
    <w:tmpl w:val="C8DAEE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D958F9"/>
    <w:multiLevelType w:val="hybridMultilevel"/>
    <w:tmpl w:val="249CF6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2F0C2A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B50DEF"/>
    <w:multiLevelType w:val="hybridMultilevel"/>
    <w:tmpl w:val="8FBA76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B7659D"/>
    <w:multiLevelType w:val="hybridMultilevel"/>
    <w:tmpl w:val="394C7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FA5920"/>
    <w:multiLevelType w:val="hybridMultilevel"/>
    <w:tmpl w:val="BBE0F2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E23A84"/>
    <w:multiLevelType w:val="hybridMultilevel"/>
    <w:tmpl w:val="BC883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23CA3"/>
    <w:multiLevelType w:val="hybridMultilevel"/>
    <w:tmpl w:val="B5146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743ED5"/>
    <w:multiLevelType w:val="hybridMultilevel"/>
    <w:tmpl w:val="78CA59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3F7C2C"/>
    <w:multiLevelType w:val="hybridMultilevel"/>
    <w:tmpl w:val="ED825D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727AA2"/>
    <w:multiLevelType w:val="multilevel"/>
    <w:tmpl w:val="EF1A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65604B"/>
    <w:multiLevelType w:val="multilevel"/>
    <w:tmpl w:val="CCB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EB4E2D"/>
    <w:multiLevelType w:val="hybridMultilevel"/>
    <w:tmpl w:val="19F66B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F74F40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C75B38"/>
    <w:multiLevelType w:val="hybridMultilevel"/>
    <w:tmpl w:val="69CE74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091986"/>
    <w:multiLevelType w:val="hybridMultilevel"/>
    <w:tmpl w:val="E5BC15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B3415"/>
    <w:multiLevelType w:val="hybridMultilevel"/>
    <w:tmpl w:val="8D36B2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926A09"/>
    <w:multiLevelType w:val="hybridMultilevel"/>
    <w:tmpl w:val="5112B1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2"/>
  </w:num>
  <w:num w:numId="8">
    <w:abstractNumId w:val="18"/>
  </w:num>
  <w:num w:numId="9">
    <w:abstractNumId w:val="15"/>
  </w:num>
  <w:num w:numId="10">
    <w:abstractNumId w:val="13"/>
  </w:num>
  <w:num w:numId="11">
    <w:abstractNumId w:val="30"/>
  </w:num>
  <w:num w:numId="12">
    <w:abstractNumId w:val="5"/>
  </w:num>
  <w:num w:numId="13">
    <w:abstractNumId w:val="23"/>
  </w:num>
  <w:num w:numId="14">
    <w:abstractNumId w:val="20"/>
  </w:num>
  <w:num w:numId="15">
    <w:abstractNumId w:val="10"/>
  </w:num>
  <w:num w:numId="16">
    <w:abstractNumId w:val="0"/>
  </w:num>
  <w:num w:numId="17">
    <w:abstractNumId w:val="27"/>
  </w:num>
  <w:num w:numId="18">
    <w:abstractNumId w:val="19"/>
  </w:num>
  <w:num w:numId="19">
    <w:abstractNumId w:val="21"/>
  </w:num>
  <w:num w:numId="20">
    <w:abstractNumId w:val="4"/>
  </w:num>
  <w:num w:numId="21">
    <w:abstractNumId w:val="14"/>
  </w:num>
  <w:num w:numId="22">
    <w:abstractNumId w:val="22"/>
  </w:num>
  <w:num w:numId="23">
    <w:abstractNumId w:val="6"/>
  </w:num>
  <w:num w:numId="24">
    <w:abstractNumId w:val="25"/>
  </w:num>
  <w:num w:numId="25">
    <w:abstractNumId w:val="26"/>
  </w:num>
  <w:num w:numId="26">
    <w:abstractNumId w:val="12"/>
  </w:num>
  <w:num w:numId="27">
    <w:abstractNumId w:val="7"/>
  </w:num>
  <w:num w:numId="28">
    <w:abstractNumId w:val="17"/>
  </w:num>
  <w:num w:numId="29">
    <w:abstractNumId w:val="3"/>
  </w:num>
  <w:num w:numId="30">
    <w:abstractNumId w:val="9"/>
  </w:num>
  <w:num w:numId="3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07D0"/>
    <w:rsid w:val="000C2CDA"/>
    <w:rsid w:val="000E7716"/>
    <w:rsid w:val="000E77FA"/>
    <w:rsid w:val="001008DB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40F57"/>
    <w:rsid w:val="00154F51"/>
    <w:rsid w:val="00156043"/>
    <w:rsid w:val="001632F1"/>
    <w:rsid w:val="00174DA2"/>
    <w:rsid w:val="00174E0F"/>
    <w:rsid w:val="00174E9E"/>
    <w:rsid w:val="0017652F"/>
    <w:rsid w:val="00180707"/>
    <w:rsid w:val="00182A97"/>
    <w:rsid w:val="00183DA1"/>
    <w:rsid w:val="001857E7"/>
    <w:rsid w:val="00185CF0"/>
    <w:rsid w:val="00191DF4"/>
    <w:rsid w:val="00193704"/>
    <w:rsid w:val="001A32C3"/>
    <w:rsid w:val="001A331C"/>
    <w:rsid w:val="001A4916"/>
    <w:rsid w:val="001B18EF"/>
    <w:rsid w:val="001C1D80"/>
    <w:rsid w:val="001C5A93"/>
    <w:rsid w:val="001D3971"/>
    <w:rsid w:val="001E1318"/>
    <w:rsid w:val="001E15B1"/>
    <w:rsid w:val="001E320A"/>
    <w:rsid w:val="001F754C"/>
    <w:rsid w:val="002102E9"/>
    <w:rsid w:val="00212624"/>
    <w:rsid w:val="00214757"/>
    <w:rsid w:val="00216544"/>
    <w:rsid w:val="00217315"/>
    <w:rsid w:val="00227456"/>
    <w:rsid w:val="00231ADC"/>
    <w:rsid w:val="0024023E"/>
    <w:rsid w:val="00246EDE"/>
    <w:rsid w:val="00250067"/>
    <w:rsid w:val="00252B41"/>
    <w:rsid w:val="002630D7"/>
    <w:rsid w:val="00265178"/>
    <w:rsid w:val="0027144A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6568"/>
    <w:rsid w:val="002B6E4B"/>
    <w:rsid w:val="002B7DE2"/>
    <w:rsid w:val="002C3D7C"/>
    <w:rsid w:val="002C5102"/>
    <w:rsid w:val="002C5DF5"/>
    <w:rsid w:val="002C6FA1"/>
    <w:rsid w:val="002D2B6B"/>
    <w:rsid w:val="002D585E"/>
    <w:rsid w:val="002D5AF1"/>
    <w:rsid w:val="002D5E39"/>
    <w:rsid w:val="002E0653"/>
    <w:rsid w:val="002E20E2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5DB2"/>
    <w:rsid w:val="00370AA7"/>
    <w:rsid w:val="003721A8"/>
    <w:rsid w:val="003758C8"/>
    <w:rsid w:val="003770CD"/>
    <w:rsid w:val="0038396E"/>
    <w:rsid w:val="00383B1E"/>
    <w:rsid w:val="00383BA8"/>
    <w:rsid w:val="00385082"/>
    <w:rsid w:val="0039304F"/>
    <w:rsid w:val="00394C6A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536F"/>
    <w:rsid w:val="00456E32"/>
    <w:rsid w:val="004578EB"/>
    <w:rsid w:val="0046370E"/>
    <w:rsid w:val="004667B2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E4888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FA5"/>
    <w:rsid w:val="00554156"/>
    <w:rsid w:val="00560F5F"/>
    <w:rsid w:val="00563645"/>
    <w:rsid w:val="00564D2A"/>
    <w:rsid w:val="005662ED"/>
    <w:rsid w:val="005669E2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3BF3"/>
    <w:rsid w:val="005D4C57"/>
    <w:rsid w:val="005D5782"/>
    <w:rsid w:val="005D7577"/>
    <w:rsid w:val="005E197D"/>
    <w:rsid w:val="005E52CE"/>
    <w:rsid w:val="005E57C1"/>
    <w:rsid w:val="005F0647"/>
    <w:rsid w:val="005F5869"/>
    <w:rsid w:val="00602CB7"/>
    <w:rsid w:val="00605173"/>
    <w:rsid w:val="00606EEC"/>
    <w:rsid w:val="00606F9A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8D1"/>
    <w:rsid w:val="00641A4F"/>
    <w:rsid w:val="00642938"/>
    <w:rsid w:val="006453A3"/>
    <w:rsid w:val="00666E32"/>
    <w:rsid w:val="00667C65"/>
    <w:rsid w:val="0067347F"/>
    <w:rsid w:val="0068029D"/>
    <w:rsid w:val="00683AE3"/>
    <w:rsid w:val="00696B1C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608D"/>
    <w:rsid w:val="0076038E"/>
    <w:rsid w:val="007657AE"/>
    <w:rsid w:val="00765C86"/>
    <w:rsid w:val="00767D7C"/>
    <w:rsid w:val="0078012E"/>
    <w:rsid w:val="00780F21"/>
    <w:rsid w:val="00781E23"/>
    <w:rsid w:val="00783752"/>
    <w:rsid w:val="0078411E"/>
    <w:rsid w:val="00785270"/>
    <w:rsid w:val="007866B1"/>
    <w:rsid w:val="007904AC"/>
    <w:rsid w:val="00796127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B17"/>
    <w:rsid w:val="0088650C"/>
    <w:rsid w:val="00893CB9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570B"/>
    <w:rsid w:val="008F136E"/>
    <w:rsid w:val="008F17EB"/>
    <w:rsid w:val="008F4DED"/>
    <w:rsid w:val="008F6314"/>
    <w:rsid w:val="009015FC"/>
    <w:rsid w:val="009039F5"/>
    <w:rsid w:val="00910298"/>
    <w:rsid w:val="00910553"/>
    <w:rsid w:val="009304D2"/>
    <w:rsid w:val="0093267B"/>
    <w:rsid w:val="00934BC0"/>
    <w:rsid w:val="0094024A"/>
    <w:rsid w:val="00941F96"/>
    <w:rsid w:val="00945ACC"/>
    <w:rsid w:val="009548BE"/>
    <w:rsid w:val="00954A7D"/>
    <w:rsid w:val="00961AB6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5A10"/>
    <w:rsid w:val="00A36E25"/>
    <w:rsid w:val="00A3797F"/>
    <w:rsid w:val="00A4117A"/>
    <w:rsid w:val="00A41A2F"/>
    <w:rsid w:val="00A439BB"/>
    <w:rsid w:val="00A526EE"/>
    <w:rsid w:val="00A54D42"/>
    <w:rsid w:val="00A636C6"/>
    <w:rsid w:val="00A73048"/>
    <w:rsid w:val="00A74939"/>
    <w:rsid w:val="00A76B5B"/>
    <w:rsid w:val="00A84269"/>
    <w:rsid w:val="00A9257F"/>
    <w:rsid w:val="00AA3DC3"/>
    <w:rsid w:val="00AA41DE"/>
    <w:rsid w:val="00AB5D48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743E9"/>
    <w:rsid w:val="00B761DA"/>
    <w:rsid w:val="00B77378"/>
    <w:rsid w:val="00B8216F"/>
    <w:rsid w:val="00B8575E"/>
    <w:rsid w:val="00B90DE6"/>
    <w:rsid w:val="00BA1284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5570F"/>
    <w:rsid w:val="00C57F76"/>
    <w:rsid w:val="00C6174F"/>
    <w:rsid w:val="00C7497F"/>
    <w:rsid w:val="00C74CEF"/>
    <w:rsid w:val="00C74CFF"/>
    <w:rsid w:val="00C86C1A"/>
    <w:rsid w:val="00C91301"/>
    <w:rsid w:val="00C9406C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306"/>
    <w:rsid w:val="00D43D23"/>
    <w:rsid w:val="00D47571"/>
    <w:rsid w:val="00D53CBE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7978"/>
    <w:rsid w:val="00D970A1"/>
    <w:rsid w:val="00D970F0"/>
    <w:rsid w:val="00DA573F"/>
    <w:rsid w:val="00DB3655"/>
    <w:rsid w:val="00DB7798"/>
    <w:rsid w:val="00DC5059"/>
    <w:rsid w:val="00DD3F7A"/>
    <w:rsid w:val="00DD4487"/>
    <w:rsid w:val="00DD5D17"/>
    <w:rsid w:val="00DF0F01"/>
    <w:rsid w:val="00DF436A"/>
    <w:rsid w:val="00DF440E"/>
    <w:rsid w:val="00E0366B"/>
    <w:rsid w:val="00E036EA"/>
    <w:rsid w:val="00E03E7D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676CA"/>
    <w:rsid w:val="00E75222"/>
    <w:rsid w:val="00E77460"/>
    <w:rsid w:val="00E80E07"/>
    <w:rsid w:val="00E818E5"/>
    <w:rsid w:val="00E81E74"/>
    <w:rsid w:val="00E83688"/>
    <w:rsid w:val="00E8482A"/>
    <w:rsid w:val="00E8533B"/>
    <w:rsid w:val="00E912ED"/>
    <w:rsid w:val="00E93B49"/>
    <w:rsid w:val="00EA2A97"/>
    <w:rsid w:val="00EB17A2"/>
    <w:rsid w:val="00EB3DE9"/>
    <w:rsid w:val="00EC3E27"/>
    <w:rsid w:val="00EC7608"/>
    <w:rsid w:val="00ED075B"/>
    <w:rsid w:val="00ED3052"/>
    <w:rsid w:val="00ED5DBD"/>
    <w:rsid w:val="00EE3445"/>
    <w:rsid w:val="00EE37AF"/>
    <w:rsid w:val="00EE4081"/>
    <w:rsid w:val="00EE6926"/>
    <w:rsid w:val="00F040C2"/>
    <w:rsid w:val="00F1205A"/>
    <w:rsid w:val="00F13153"/>
    <w:rsid w:val="00F133DF"/>
    <w:rsid w:val="00F17D3F"/>
    <w:rsid w:val="00F203E9"/>
    <w:rsid w:val="00F217FA"/>
    <w:rsid w:val="00F217FD"/>
    <w:rsid w:val="00F2406F"/>
    <w:rsid w:val="00F24674"/>
    <w:rsid w:val="00F27CCB"/>
    <w:rsid w:val="00F403E6"/>
    <w:rsid w:val="00F468FB"/>
    <w:rsid w:val="00F4747A"/>
    <w:rsid w:val="00F47A47"/>
    <w:rsid w:val="00F53096"/>
    <w:rsid w:val="00F56167"/>
    <w:rsid w:val="00F64BEC"/>
    <w:rsid w:val="00F67C93"/>
    <w:rsid w:val="00F71501"/>
    <w:rsid w:val="00F747DC"/>
    <w:rsid w:val="00F76333"/>
    <w:rsid w:val="00F82920"/>
    <w:rsid w:val="00F86445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2175"/>
    <w:rsid w:val="00FE3932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31C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31C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E90853-00E9-4326-99AF-F1CB533E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36</TotalTime>
  <Pages>2</Pages>
  <Words>238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4</cp:revision>
  <cp:lastPrinted>2011-12-22T15:28:00Z</cp:lastPrinted>
  <dcterms:created xsi:type="dcterms:W3CDTF">2014-02-21T17:11:00Z</dcterms:created>
  <dcterms:modified xsi:type="dcterms:W3CDTF">2014-02-21T20:57:00Z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